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56B9D" w14:textId="47221A8F" w:rsidR="008E2252" w:rsidRPr="00A066A5" w:rsidRDefault="008E2252" w:rsidP="008E225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Załącznik nr </w:t>
      </w:r>
      <w:r w:rsidR="0097093C" w:rsidRPr="00A066A5">
        <w:rPr>
          <w:rFonts w:ascii="Arial" w:hAnsi="Arial" w:cs="Arial"/>
          <w:color w:val="000000"/>
          <w:sz w:val="22"/>
          <w:szCs w:val="22"/>
          <w:lang w:val="pl-PL"/>
        </w:rPr>
        <w:t>1 do SWZ</w:t>
      </w:r>
    </w:p>
    <w:p w14:paraId="247E092E" w14:textId="68884D3F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Numer sprawy: </w:t>
      </w:r>
      <w:r w:rsidRPr="00A066A5">
        <w:rPr>
          <w:rFonts w:ascii="Arial" w:hAnsi="Arial" w:cs="Arial"/>
          <w:b/>
          <w:color w:val="000000"/>
          <w:sz w:val="22"/>
          <w:szCs w:val="22"/>
          <w:lang w:val="pl-PL"/>
        </w:rPr>
        <w:t>GK.</w:t>
      </w:r>
      <w:r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271.</w:t>
      </w:r>
      <w:r w:rsidR="0097093C"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1</w:t>
      </w:r>
      <w:r w:rsidR="00BD6BCB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3</w:t>
      </w:r>
      <w:r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.20</w:t>
      </w:r>
      <w:r w:rsidRPr="00A066A5">
        <w:rPr>
          <w:rFonts w:ascii="Arial" w:hAnsi="Arial" w:cs="Arial"/>
          <w:b/>
          <w:color w:val="000000"/>
          <w:sz w:val="22"/>
          <w:szCs w:val="22"/>
          <w:lang w:val="pl-PL"/>
        </w:rPr>
        <w:t>2</w:t>
      </w:r>
      <w:r w:rsidR="00B46BCC">
        <w:rPr>
          <w:rFonts w:ascii="Arial" w:hAnsi="Arial" w:cs="Arial"/>
          <w:b/>
          <w:color w:val="000000"/>
          <w:sz w:val="22"/>
          <w:szCs w:val="22"/>
          <w:lang w:val="pl-PL"/>
        </w:rPr>
        <w:t>5</w:t>
      </w:r>
    </w:p>
    <w:p w14:paraId="1232E475" w14:textId="77777777" w:rsidR="008E2252" w:rsidRPr="00A066A5" w:rsidRDefault="008E2252" w:rsidP="008E225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5731F91" w14:textId="2DC0F84C" w:rsidR="008E2252" w:rsidRPr="00A066A5" w:rsidRDefault="008E2252" w:rsidP="008E22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FORMULARZ </w:t>
      </w:r>
      <w:r w:rsidR="0097093C"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WYCENY</w:t>
      </w:r>
    </w:p>
    <w:p w14:paraId="6C8EC6F4" w14:textId="77777777" w:rsidR="008E2252" w:rsidRPr="00A066A5" w:rsidRDefault="008E2252" w:rsidP="008E225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C737135" w14:textId="77777777" w:rsidR="00CF630C" w:rsidRPr="00A066A5" w:rsidRDefault="00CF630C" w:rsidP="008E225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21CCF392" w14:textId="77777777" w:rsidR="0097093C" w:rsidRPr="00A066A5" w:rsidRDefault="0097093C" w:rsidP="0097093C">
      <w:pPr>
        <w:widowControl w:val="0"/>
        <w:suppressAutoHyphens/>
        <w:rPr>
          <w:rFonts w:ascii="Arial" w:hAnsi="Arial" w:cs="Arial"/>
          <w:b/>
          <w:sz w:val="20"/>
          <w:szCs w:val="20"/>
          <w:lang w:val="pl-PL" w:eastAsia="pl-PL"/>
        </w:rPr>
      </w:pPr>
      <w:r w:rsidRPr="00A066A5">
        <w:rPr>
          <w:rFonts w:ascii="Arial" w:hAnsi="Arial" w:cs="Arial"/>
          <w:b/>
          <w:sz w:val="20"/>
          <w:szCs w:val="20"/>
          <w:lang w:val="pl-PL" w:eastAsia="pl-PL"/>
        </w:rPr>
        <w:t>Wykonawca/ Wykonawca wspólnie ubiegający się o udzielenie zamówienia:</w:t>
      </w:r>
    </w:p>
    <w:p w14:paraId="4EA8FAFC" w14:textId="77777777" w:rsidR="0097093C" w:rsidRPr="00A066A5" w:rsidRDefault="0097093C" w:rsidP="0097093C">
      <w:pPr>
        <w:widowControl w:val="0"/>
        <w:suppressAutoHyphens/>
        <w:ind w:right="2835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43B1724F" w14:textId="77777777" w:rsidR="0097093C" w:rsidRPr="00A066A5" w:rsidRDefault="0097093C" w:rsidP="0097093C">
      <w:pPr>
        <w:widowControl w:val="0"/>
        <w:suppressAutoHyphens/>
        <w:ind w:right="2835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097B1599" w14:textId="77777777" w:rsidR="0097093C" w:rsidRPr="00A066A5" w:rsidRDefault="0097093C" w:rsidP="0097093C">
      <w:pPr>
        <w:widowControl w:val="0"/>
        <w:suppressAutoHyphens/>
        <w:ind w:right="5953"/>
        <w:rPr>
          <w:rFonts w:ascii="Arial" w:hAnsi="Arial" w:cs="Arial"/>
          <w:i/>
          <w:sz w:val="16"/>
          <w:szCs w:val="16"/>
          <w:lang w:val="pl-PL" w:eastAsia="pl-PL"/>
        </w:rPr>
      </w:pPr>
      <w:r w:rsidRPr="00A066A5">
        <w:rPr>
          <w:rFonts w:ascii="Arial" w:hAnsi="Arial" w:cs="Arial"/>
          <w:i/>
          <w:sz w:val="16"/>
          <w:szCs w:val="16"/>
          <w:lang w:val="pl-PL" w:eastAsia="pl-PL"/>
        </w:rPr>
        <w:t xml:space="preserve">(pełna nazwa/firma, adres, w zależności od podmiotu: </w:t>
      </w:r>
    </w:p>
    <w:p w14:paraId="51F83A57" w14:textId="77777777" w:rsidR="0097093C" w:rsidRPr="00A066A5" w:rsidRDefault="0097093C" w:rsidP="0097093C">
      <w:pPr>
        <w:widowControl w:val="0"/>
        <w:suppressAutoHyphens/>
        <w:ind w:right="5953"/>
        <w:rPr>
          <w:rFonts w:ascii="Arial" w:hAnsi="Arial" w:cs="Arial"/>
          <w:i/>
          <w:sz w:val="16"/>
          <w:szCs w:val="16"/>
          <w:lang w:val="pl-PL" w:eastAsia="pl-PL"/>
        </w:rPr>
      </w:pPr>
      <w:r w:rsidRPr="00A066A5">
        <w:rPr>
          <w:rFonts w:ascii="Arial" w:hAnsi="Arial" w:cs="Arial"/>
          <w:i/>
          <w:sz w:val="16"/>
          <w:szCs w:val="16"/>
          <w:lang w:val="pl-PL" w:eastAsia="pl-PL"/>
        </w:rPr>
        <w:t>NIP/PESEL, KRS/CEiDG)</w:t>
      </w:r>
    </w:p>
    <w:p w14:paraId="3AE2F871" w14:textId="77777777" w:rsidR="0097093C" w:rsidRPr="00A066A5" w:rsidRDefault="0097093C" w:rsidP="0097093C">
      <w:pPr>
        <w:widowControl w:val="0"/>
        <w:suppressAutoHyphens/>
        <w:rPr>
          <w:rFonts w:ascii="Arial" w:hAnsi="Arial" w:cs="Arial"/>
          <w:sz w:val="20"/>
          <w:szCs w:val="20"/>
          <w:u w:val="single"/>
          <w:lang w:val="pl-PL" w:eastAsia="pl-PL"/>
        </w:rPr>
      </w:pPr>
    </w:p>
    <w:p w14:paraId="3061E2EA" w14:textId="77777777" w:rsidR="0097093C" w:rsidRPr="00A066A5" w:rsidRDefault="0097093C" w:rsidP="0097093C">
      <w:pPr>
        <w:widowControl w:val="0"/>
        <w:suppressAutoHyphens/>
        <w:rPr>
          <w:rFonts w:ascii="Arial" w:hAnsi="Arial" w:cs="Arial"/>
          <w:sz w:val="20"/>
          <w:szCs w:val="20"/>
          <w:u w:val="single"/>
          <w:lang w:val="pl-PL" w:eastAsia="pl-PL"/>
        </w:rPr>
      </w:pPr>
      <w:r w:rsidRPr="00A066A5">
        <w:rPr>
          <w:rFonts w:ascii="Arial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364AF902" w14:textId="77777777" w:rsidR="0097093C" w:rsidRPr="00A066A5" w:rsidRDefault="0097093C" w:rsidP="0097093C">
      <w:pPr>
        <w:widowControl w:val="0"/>
        <w:suppressAutoHyphens/>
        <w:ind w:right="2126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753F9EEF" w14:textId="77777777" w:rsidR="0097093C" w:rsidRPr="00A066A5" w:rsidRDefault="0097093C" w:rsidP="0097093C">
      <w:pPr>
        <w:widowControl w:val="0"/>
        <w:suppressAutoHyphens/>
        <w:ind w:right="2126"/>
        <w:rPr>
          <w:rFonts w:ascii="Arial" w:hAnsi="Arial" w:cs="Arial"/>
          <w:sz w:val="20"/>
          <w:szCs w:val="20"/>
          <w:lang w:val="pl-PL" w:eastAsia="pl-PL"/>
        </w:rPr>
      </w:pPr>
      <w:r w:rsidRPr="00A066A5">
        <w:rPr>
          <w:rFonts w:ascii="Arial" w:hAnsi="Arial" w:cs="Arial"/>
          <w:sz w:val="20"/>
          <w:szCs w:val="20"/>
          <w:lang w:val="pl-PL" w:eastAsia="pl-PL"/>
        </w:rPr>
        <w:t>………………………………………………………</w:t>
      </w:r>
    </w:p>
    <w:p w14:paraId="24C13588" w14:textId="77777777" w:rsidR="0097093C" w:rsidRPr="00A066A5" w:rsidRDefault="0097093C" w:rsidP="0097093C">
      <w:pPr>
        <w:widowControl w:val="0"/>
        <w:suppressAutoHyphens/>
        <w:ind w:right="5953"/>
        <w:rPr>
          <w:rFonts w:ascii="Arial" w:hAnsi="Arial" w:cs="Arial"/>
          <w:i/>
          <w:sz w:val="16"/>
          <w:szCs w:val="16"/>
          <w:lang w:val="pl-PL" w:eastAsia="pl-PL"/>
        </w:rPr>
      </w:pPr>
      <w:r w:rsidRPr="00A066A5">
        <w:rPr>
          <w:rFonts w:ascii="Arial" w:hAnsi="Arial" w:cs="Arial"/>
          <w:i/>
          <w:sz w:val="16"/>
          <w:szCs w:val="16"/>
          <w:lang w:val="pl-PL" w:eastAsia="pl-PL"/>
        </w:rPr>
        <w:t>(imię, nazwisko, stanowisko/podstawa do reprezentacji)</w:t>
      </w:r>
    </w:p>
    <w:p w14:paraId="2E56F57C" w14:textId="77777777" w:rsidR="00CF630C" w:rsidRPr="00A066A5" w:rsidRDefault="00CF630C" w:rsidP="008E225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591455F6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B. Dane dotyczące zamawiającego:</w:t>
      </w:r>
    </w:p>
    <w:p w14:paraId="7C3295E1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color w:val="000000"/>
          <w:sz w:val="22"/>
          <w:szCs w:val="22"/>
          <w:highlight w:val="white"/>
          <w:lang w:val="pl-PL"/>
        </w:rPr>
        <w:t>Gmina Sułoszowa</w:t>
      </w:r>
      <w:r w:rsidRPr="00A066A5">
        <w:rPr>
          <w:rFonts w:ascii="Arial" w:hAnsi="Arial" w:cs="Arial"/>
          <w:color w:val="000000"/>
          <w:sz w:val="22"/>
          <w:szCs w:val="22"/>
          <w:highlight w:val="white"/>
          <w:lang w:val="pl-PL"/>
        </w:rPr>
        <w:t>; Sułoszowa</w:t>
      </w: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 ul. Krakowska 139; </w:t>
      </w:r>
      <w:r w:rsidRPr="00A066A5">
        <w:rPr>
          <w:rFonts w:ascii="Arial" w:hAnsi="Arial" w:cs="Arial"/>
          <w:color w:val="000000"/>
          <w:sz w:val="22"/>
          <w:szCs w:val="22"/>
          <w:highlight w:val="white"/>
          <w:lang w:val="pl-PL"/>
        </w:rPr>
        <w:t xml:space="preserve">32-045 Sułoszowa </w:t>
      </w:r>
    </w:p>
    <w:p w14:paraId="3BACDEEF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71F15CF3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C. Zobowiązania wykonawcy:</w:t>
      </w:r>
    </w:p>
    <w:p w14:paraId="5387C638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066A5">
        <w:rPr>
          <w:rFonts w:ascii="Arial" w:hAnsi="Arial" w:cs="Arial"/>
          <w:color w:val="000000"/>
          <w:sz w:val="22"/>
          <w:szCs w:val="22"/>
          <w:lang w:val="pl-PL"/>
        </w:rPr>
        <w:t xml:space="preserve">Nawiązując do ogłoszenia o zamówieniu publicznym na: </w:t>
      </w:r>
    </w:p>
    <w:p w14:paraId="1ACC3A92" w14:textId="77777777" w:rsidR="008E2252" w:rsidRPr="00A066A5" w:rsidRDefault="008E2252" w:rsidP="008E22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pl-PL"/>
        </w:rPr>
      </w:pPr>
    </w:p>
    <w:p w14:paraId="27EFBFEB" w14:textId="48DC0A8E" w:rsidR="005941DD" w:rsidRPr="00A066A5" w:rsidRDefault="00A066A5" w:rsidP="001728DF">
      <w:pPr>
        <w:spacing w:line="271" w:lineRule="auto"/>
        <w:jc w:val="center"/>
        <w:rPr>
          <w:rFonts w:ascii="Arial" w:hAnsi="Arial" w:cs="Arial"/>
          <w:b/>
          <w:lang w:val="pl-PL"/>
        </w:rPr>
      </w:pPr>
      <w:r w:rsidRPr="00A066A5">
        <w:rPr>
          <w:rFonts w:ascii="Arial" w:hAnsi="Arial" w:cs="Arial"/>
          <w:b/>
          <w:bCs/>
          <w:iCs/>
          <w:color w:val="000000"/>
          <w:lang w:val="pl-PL"/>
        </w:rPr>
        <w:t>Wyżywienie dzieci w Zespole Szkolno-Przedszkolnym w Wielmoży w roku szkolnym 202</w:t>
      </w:r>
      <w:r w:rsidR="00B46BCC">
        <w:rPr>
          <w:rFonts w:ascii="Arial" w:hAnsi="Arial" w:cs="Arial"/>
          <w:b/>
          <w:bCs/>
          <w:iCs/>
          <w:color w:val="000000"/>
          <w:lang w:val="pl-PL"/>
        </w:rPr>
        <w:t>5</w:t>
      </w:r>
      <w:r w:rsidRPr="00A066A5">
        <w:rPr>
          <w:rFonts w:ascii="Arial" w:hAnsi="Arial" w:cs="Arial"/>
          <w:b/>
          <w:bCs/>
          <w:iCs/>
          <w:color w:val="000000"/>
          <w:lang w:val="pl-PL"/>
        </w:rPr>
        <w:t>/202</w:t>
      </w:r>
      <w:r w:rsidR="00B46BCC">
        <w:rPr>
          <w:rFonts w:ascii="Arial" w:hAnsi="Arial" w:cs="Arial"/>
          <w:b/>
          <w:bCs/>
          <w:iCs/>
          <w:color w:val="000000"/>
          <w:lang w:val="pl-PL"/>
        </w:rPr>
        <w:t>6</w:t>
      </w:r>
      <w:r w:rsidRPr="00A066A5">
        <w:rPr>
          <w:rFonts w:ascii="Arial" w:hAnsi="Arial" w:cs="Arial"/>
          <w:b/>
          <w:bCs/>
          <w:iCs/>
          <w:color w:val="000000"/>
          <w:lang w:val="pl-PL"/>
        </w:rPr>
        <w:t>, Gmina Sułoszowa</w:t>
      </w:r>
    </w:p>
    <w:p w14:paraId="33A25BC9" w14:textId="77777777" w:rsidR="00E465BA" w:rsidRPr="00A066A5" w:rsidRDefault="00E465BA" w:rsidP="001728DF">
      <w:pPr>
        <w:spacing w:line="271" w:lineRule="auto"/>
        <w:jc w:val="center"/>
        <w:rPr>
          <w:rFonts w:ascii="Arial" w:hAnsi="Arial" w:cs="Arial"/>
          <w:i/>
          <w:sz w:val="22"/>
          <w:szCs w:val="22"/>
          <w:lang w:val="pl-PL"/>
        </w:rPr>
      </w:pPr>
    </w:p>
    <w:p w14:paraId="24CCD0EB" w14:textId="77777777" w:rsidR="005941DD" w:rsidRPr="00A066A5" w:rsidRDefault="005941DD" w:rsidP="001728DF">
      <w:pPr>
        <w:suppressAutoHyphens/>
        <w:spacing w:line="271" w:lineRule="auto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60778EA0" w14:textId="77777777" w:rsidR="00D02B5E" w:rsidRPr="00A066A5" w:rsidRDefault="005941DD" w:rsidP="0097093C">
      <w:pPr>
        <w:suppressAutoHyphens/>
        <w:spacing w:line="271" w:lineRule="auto"/>
        <w:jc w:val="both"/>
        <w:rPr>
          <w:rFonts w:ascii="Arial" w:hAnsi="Arial" w:cs="Arial"/>
          <w:lang w:val="pl-PL"/>
        </w:rPr>
      </w:pPr>
      <w:r w:rsidRPr="00A066A5">
        <w:rPr>
          <w:rFonts w:ascii="Arial" w:hAnsi="Arial" w:cs="Arial"/>
          <w:b/>
          <w:lang w:val="pl-PL"/>
        </w:rPr>
        <w:t>OFERUJEMY</w:t>
      </w:r>
      <w:r w:rsidRPr="00A066A5">
        <w:rPr>
          <w:rFonts w:ascii="Arial" w:hAnsi="Arial" w:cs="Arial"/>
          <w:lang w:val="pl-PL"/>
        </w:rPr>
        <w:t xml:space="preserve"> wykonanie przedmiotu zamówienia za </w:t>
      </w:r>
      <w:r w:rsidRPr="00A066A5">
        <w:rPr>
          <w:rFonts w:ascii="Arial" w:hAnsi="Arial" w:cs="Arial"/>
          <w:bCs/>
          <w:lang w:val="pl-PL"/>
        </w:rPr>
        <w:t>cenę</w:t>
      </w:r>
      <w:r w:rsidR="00D02B5E" w:rsidRPr="00A066A5">
        <w:rPr>
          <w:rFonts w:ascii="Arial" w:hAnsi="Arial" w:cs="Arial"/>
          <w:bCs/>
          <w:lang w:val="pl-PL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3"/>
        <w:gridCol w:w="1559"/>
        <w:gridCol w:w="2126"/>
        <w:gridCol w:w="1701"/>
        <w:gridCol w:w="1609"/>
      </w:tblGrid>
      <w:tr w:rsidR="008C43A3" w:rsidRPr="008C43A3" w14:paraId="69A376AF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D0D22" w14:textId="77777777" w:rsidR="008C43A3" w:rsidRPr="00A066A5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DBE4C" w14:textId="77777777" w:rsidR="008C43A3" w:rsidRPr="00A066A5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Cena jednostkowa netto w zł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A477E" w14:textId="77777777" w:rsidR="008C43A3" w:rsidRPr="00A066A5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Szacunkowa ilość posiłków rocznie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EF63" w14:textId="52DB090E" w:rsidR="008C43A3" w:rsidRPr="008C43A3" w:rsidRDefault="00FD1B0F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8C43A3">
              <w:rPr>
                <w:rFonts w:ascii="Arial" w:hAnsi="Arial" w:cs="Arial"/>
                <w:bCs/>
                <w:lang w:val="pl-PL"/>
              </w:rPr>
              <w:t>Wartość netto zamówienia w zł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0F77E" w14:textId="3FB5A67D" w:rsidR="008C43A3" w:rsidRPr="008C43A3" w:rsidRDefault="008C43A3" w:rsidP="008C43A3">
            <w:pPr>
              <w:jc w:val="center"/>
              <w:rPr>
                <w:rFonts w:ascii="Arial" w:hAnsi="Arial" w:cs="Arial"/>
                <w:lang w:val="pl-PL"/>
              </w:rPr>
            </w:pPr>
            <w:r w:rsidRPr="008C43A3">
              <w:rPr>
                <w:rFonts w:ascii="Arial" w:hAnsi="Arial" w:cs="Arial"/>
                <w:lang w:val="pl-PL"/>
              </w:rPr>
              <w:t>Wartość brutto zamówienia w zł</w:t>
            </w:r>
          </w:p>
        </w:tc>
      </w:tr>
      <w:tr w:rsidR="008C43A3" w:rsidRPr="008C43A3" w14:paraId="28827247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D1694" w14:textId="7777777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śniadanie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0108" w14:textId="1E2DABCB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C84DF" w14:textId="0BD1DE20" w:rsidR="008C43A3" w:rsidRPr="00A066A5" w:rsidRDefault="006B4CED" w:rsidP="00FD1B0F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105</w:t>
            </w:r>
            <w:r w:rsidR="008C43A3" w:rsidRPr="00A066A5">
              <w:rPr>
                <w:rFonts w:ascii="Arial" w:hAnsi="Arial" w:cs="Arial"/>
                <w:lang w:val="pl-PL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3C69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587D" w14:textId="22AC8AF9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27F07276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D07B" w14:textId="7777777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obiad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CB7D" w14:textId="592458AC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334DA" w14:textId="46A068EC" w:rsidR="008C43A3" w:rsidRPr="00A066A5" w:rsidRDefault="006B4CED" w:rsidP="00FD1B0F">
            <w:pPr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13650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DFBA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5757" w14:textId="7D866CB2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4C4E8BB4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3D02A" w14:textId="7777777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podwieczorek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B70B" w14:textId="626A94BA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C0E64" w14:textId="28F5AF21" w:rsidR="008C43A3" w:rsidRPr="00A066A5" w:rsidRDefault="008C43A3" w:rsidP="00FD1B0F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7</w:t>
            </w:r>
            <w:r w:rsidR="006B4CED">
              <w:rPr>
                <w:rFonts w:ascii="Arial" w:hAnsi="Arial" w:cs="Arial"/>
                <w:lang w:val="pl-PL"/>
              </w:rPr>
              <w:t>35</w:t>
            </w:r>
            <w:r w:rsidRPr="00A066A5">
              <w:rPr>
                <w:rFonts w:ascii="Arial" w:hAnsi="Arial" w:cs="Arial"/>
                <w:lang w:val="pl-PL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B264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C4B8" w14:textId="3B07AE2C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7A543D5D" w14:textId="77777777" w:rsidTr="00FD1B0F">
        <w:trPr>
          <w:jc w:val="center"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24F74" w14:textId="67230D27" w:rsidR="008C43A3" w:rsidRPr="00A066A5" w:rsidRDefault="008C43A3">
            <w:pPr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Obiad -</w:t>
            </w:r>
            <w:r w:rsidR="00C22E02">
              <w:rPr>
                <w:rFonts w:ascii="Arial" w:hAnsi="Arial" w:cs="Arial"/>
                <w:lang w:val="pl-PL"/>
              </w:rPr>
              <w:t xml:space="preserve"> </w:t>
            </w:r>
            <w:r w:rsidRPr="00A066A5">
              <w:rPr>
                <w:rFonts w:ascii="Arial" w:hAnsi="Arial" w:cs="Arial"/>
                <w:lang w:val="pl-PL"/>
              </w:rPr>
              <w:t>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17E3" w14:textId="2DD88009" w:rsidR="008C43A3" w:rsidRPr="00A066A5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45E51" w14:textId="77777777" w:rsidR="008C43A3" w:rsidRPr="00A066A5" w:rsidRDefault="008C43A3" w:rsidP="00FD1B0F">
            <w:pPr>
              <w:jc w:val="center"/>
              <w:rPr>
                <w:rFonts w:ascii="Arial" w:hAnsi="Arial" w:cs="Arial"/>
                <w:lang w:val="pl-PL"/>
              </w:rPr>
            </w:pPr>
            <w:r w:rsidRPr="00A066A5">
              <w:rPr>
                <w:rFonts w:ascii="Arial" w:hAnsi="Arial" w:cs="Arial"/>
                <w:lang w:val="pl-PL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6B20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61DE" w14:textId="2C15691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  <w:tr w:rsidR="008C43A3" w:rsidRPr="008C43A3" w14:paraId="6D901869" w14:textId="77777777" w:rsidTr="00FD1B0F">
        <w:trPr>
          <w:jc w:val="center"/>
        </w:trPr>
        <w:tc>
          <w:tcPr>
            <w:tcW w:w="55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31013" w14:textId="77777777" w:rsidR="008C43A3" w:rsidRPr="00A066A5" w:rsidRDefault="008C43A3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A066A5">
              <w:rPr>
                <w:rFonts w:ascii="Arial" w:hAnsi="Arial" w:cs="Arial"/>
                <w:b/>
                <w:lang w:val="pl-PL"/>
              </w:rPr>
              <w:t>ŁĄCZNIE: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D5FD" w14:textId="77777777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BB88" w14:textId="1CB38750" w:rsidR="008C43A3" w:rsidRPr="008C43A3" w:rsidRDefault="008C43A3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A4EC52" w14:textId="77777777" w:rsidR="00235A0E" w:rsidRPr="00A066A5" w:rsidRDefault="00235A0E" w:rsidP="00235A0E">
      <w:pPr>
        <w:rPr>
          <w:rFonts w:ascii="Calibri" w:hAnsi="Calibri"/>
          <w:lang w:val="pl-PL"/>
        </w:rPr>
      </w:pPr>
    </w:p>
    <w:p w14:paraId="1F0ACA93" w14:textId="77777777" w:rsidR="005941DD" w:rsidRPr="00A066A5" w:rsidRDefault="00D02B5E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  <w:r w:rsidRPr="00A066A5">
        <w:rPr>
          <w:rFonts w:ascii="Arial" w:hAnsi="Arial" w:cs="Arial"/>
          <w:b/>
          <w:bCs/>
          <w:sz w:val="22"/>
          <w:szCs w:val="22"/>
          <w:lang w:val="pl-PL"/>
        </w:rPr>
        <w:t>netto</w:t>
      </w:r>
      <w:r w:rsidR="00822EFD" w:rsidRPr="00A066A5">
        <w:rPr>
          <w:rFonts w:ascii="Arial" w:hAnsi="Arial" w:cs="Arial"/>
          <w:b/>
          <w:bCs/>
          <w:sz w:val="22"/>
          <w:szCs w:val="22"/>
          <w:lang w:val="pl-PL"/>
        </w:rPr>
        <w:t>:</w:t>
      </w:r>
      <w:r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 ………………</w:t>
      </w:r>
      <w:r w:rsidR="005941DD"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  </w:t>
      </w:r>
      <w:r w:rsidRPr="00A066A5">
        <w:rPr>
          <w:rFonts w:ascii="Arial" w:hAnsi="Arial" w:cs="Arial"/>
          <w:b/>
          <w:sz w:val="22"/>
          <w:szCs w:val="22"/>
          <w:lang w:val="pl-PL"/>
        </w:rPr>
        <w:t>zł</w:t>
      </w:r>
      <w:r w:rsidR="004E4A15" w:rsidRPr="00A066A5">
        <w:rPr>
          <w:rFonts w:ascii="Arial" w:hAnsi="Arial" w:cs="Arial"/>
          <w:sz w:val="22"/>
          <w:szCs w:val="22"/>
          <w:lang w:val="pl-PL"/>
        </w:rPr>
        <w:t xml:space="preserve"> (słownie</w:t>
      </w:r>
      <w:r w:rsidRPr="00A066A5">
        <w:rPr>
          <w:rFonts w:ascii="Arial" w:hAnsi="Arial" w:cs="Arial"/>
          <w:sz w:val="22"/>
          <w:szCs w:val="22"/>
          <w:lang w:val="pl-PL"/>
        </w:rPr>
        <w:t>: ………………………………………………..</w:t>
      </w:r>
      <w:r w:rsidR="00DD7798" w:rsidRPr="00A066A5">
        <w:rPr>
          <w:rFonts w:ascii="Arial" w:hAnsi="Arial" w:cs="Arial"/>
          <w:sz w:val="22"/>
          <w:szCs w:val="22"/>
          <w:lang w:val="pl-PL"/>
        </w:rPr>
        <w:t>)</w:t>
      </w:r>
    </w:p>
    <w:p w14:paraId="7C0A397F" w14:textId="4D19A497" w:rsidR="00CB376F" w:rsidRPr="00A066A5" w:rsidRDefault="004E4A15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  <w:r w:rsidRPr="00A066A5">
        <w:rPr>
          <w:rFonts w:ascii="Arial" w:hAnsi="Arial" w:cs="Arial"/>
          <w:b/>
          <w:sz w:val="22"/>
          <w:szCs w:val="22"/>
          <w:lang w:val="pl-PL"/>
        </w:rPr>
        <w:t xml:space="preserve">podatek VAT </w:t>
      </w:r>
      <w:r w:rsidR="00FD1B0F">
        <w:rPr>
          <w:rFonts w:ascii="Arial" w:hAnsi="Arial" w:cs="Arial"/>
          <w:b/>
          <w:sz w:val="22"/>
          <w:szCs w:val="22"/>
          <w:lang w:val="pl-PL"/>
        </w:rPr>
        <w:t>……..</w:t>
      </w:r>
      <w:r w:rsidRPr="00A066A5">
        <w:rPr>
          <w:rFonts w:ascii="Arial" w:hAnsi="Arial" w:cs="Arial"/>
          <w:b/>
          <w:sz w:val="22"/>
          <w:szCs w:val="22"/>
          <w:lang w:val="pl-PL"/>
        </w:rPr>
        <w:t xml:space="preserve"> % </w:t>
      </w:r>
      <w:r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………………  </w:t>
      </w:r>
      <w:r w:rsidRPr="00A066A5">
        <w:rPr>
          <w:rFonts w:ascii="Arial" w:hAnsi="Arial" w:cs="Arial"/>
          <w:b/>
          <w:sz w:val="22"/>
          <w:szCs w:val="22"/>
          <w:lang w:val="pl-PL"/>
        </w:rPr>
        <w:t>zł</w:t>
      </w:r>
      <w:r w:rsidRPr="00A066A5">
        <w:rPr>
          <w:rFonts w:ascii="Arial" w:hAnsi="Arial" w:cs="Arial"/>
          <w:sz w:val="22"/>
          <w:szCs w:val="22"/>
          <w:lang w:val="pl-PL"/>
        </w:rPr>
        <w:t xml:space="preserve"> (słownie: …………………………………..)</w:t>
      </w:r>
    </w:p>
    <w:p w14:paraId="2F4CC402" w14:textId="77777777" w:rsidR="00D02B5E" w:rsidRPr="00A066A5" w:rsidRDefault="00D02B5E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  <w:r w:rsidRPr="00A066A5">
        <w:rPr>
          <w:rFonts w:ascii="Arial" w:hAnsi="Arial" w:cs="Arial"/>
          <w:b/>
          <w:sz w:val="22"/>
          <w:szCs w:val="22"/>
          <w:lang w:val="pl-PL"/>
        </w:rPr>
        <w:t>brutto:</w:t>
      </w:r>
      <w:r w:rsidRPr="00A066A5">
        <w:rPr>
          <w:rFonts w:ascii="Arial" w:hAnsi="Arial" w:cs="Arial"/>
          <w:sz w:val="22"/>
          <w:szCs w:val="22"/>
          <w:lang w:val="pl-PL"/>
        </w:rPr>
        <w:t xml:space="preserve"> </w:t>
      </w:r>
      <w:r w:rsidRPr="00A066A5">
        <w:rPr>
          <w:rFonts w:ascii="Arial" w:hAnsi="Arial" w:cs="Arial"/>
          <w:b/>
          <w:bCs/>
          <w:sz w:val="22"/>
          <w:szCs w:val="22"/>
          <w:lang w:val="pl-PL"/>
        </w:rPr>
        <w:t xml:space="preserve">………………  </w:t>
      </w:r>
      <w:r w:rsidR="004E4A15" w:rsidRPr="00A066A5">
        <w:rPr>
          <w:rFonts w:ascii="Arial" w:hAnsi="Arial" w:cs="Arial"/>
          <w:b/>
          <w:sz w:val="22"/>
          <w:szCs w:val="22"/>
          <w:lang w:val="pl-PL"/>
        </w:rPr>
        <w:t>zł</w:t>
      </w:r>
      <w:r w:rsidR="004E4A15" w:rsidRPr="00A066A5">
        <w:rPr>
          <w:rFonts w:ascii="Arial" w:hAnsi="Arial" w:cs="Arial"/>
          <w:sz w:val="22"/>
          <w:szCs w:val="22"/>
          <w:lang w:val="pl-PL"/>
        </w:rPr>
        <w:t xml:space="preserve"> (słownie: ………………………………………………..)</w:t>
      </w:r>
    </w:p>
    <w:p w14:paraId="2F0858C5" w14:textId="77777777" w:rsidR="00CF3961" w:rsidRPr="00A066A5" w:rsidRDefault="00CF3961" w:rsidP="001728DF">
      <w:pPr>
        <w:suppressAutoHyphens/>
        <w:spacing w:line="271" w:lineRule="auto"/>
        <w:ind w:firstLine="357"/>
        <w:jc w:val="both"/>
        <w:rPr>
          <w:rFonts w:ascii="Arial" w:hAnsi="Arial" w:cs="Arial"/>
          <w:sz w:val="22"/>
          <w:szCs w:val="22"/>
          <w:lang w:val="pl-PL"/>
        </w:rPr>
      </w:pPr>
    </w:p>
    <w:p w14:paraId="3F705489" w14:textId="7026532D" w:rsidR="00CB376F" w:rsidRPr="00A066A5" w:rsidRDefault="00CB376F" w:rsidP="00CB376F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rPr>
          <w:rFonts w:ascii="Arial" w:hAnsi="Arial" w:cs="Arial"/>
          <w:i/>
          <w:sz w:val="20"/>
        </w:rPr>
      </w:pP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</w:r>
      <w:r w:rsidRPr="00A066A5">
        <w:rPr>
          <w:rFonts w:ascii="Arial" w:hAnsi="Arial" w:cs="Arial"/>
          <w:b/>
          <w:sz w:val="20"/>
        </w:rPr>
        <w:tab/>
        <w:t>.....................................</w:t>
      </w:r>
    </w:p>
    <w:p w14:paraId="5367EED3" w14:textId="77777777" w:rsidR="006604AB" w:rsidRPr="00A066A5" w:rsidRDefault="00CB376F" w:rsidP="006604AB">
      <w:pPr>
        <w:jc w:val="right"/>
        <w:rPr>
          <w:i/>
          <w:iCs/>
          <w:kern w:val="144"/>
          <w:sz w:val="18"/>
          <w:szCs w:val="18"/>
          <w:lang w:val="pl-PL"/>
        </w:rPr>
      </w:pPr>
      <w:r w:rsidRPr="00A066A5">
        <w:rPr>
          <w:rFonts w:ascii="Arial" w:hAnsi="Arial" w:cs="Arial"/>
          <w:i/>
          <w:sz w:val="20"/>
          <w:lang w:val="pl-PL"/>
        </w:rPr>
        <w:t>(</w:t>
      </w:r>
      <w:r w:rsidR="006604AB" w:rsidRPr="00A066A5">
        <w:rPr>
          <w:i/>
          <w:iCs/>
          <w:kern w:val="144"/>
          <w:sz w:val="18"/>
          <w:szCs w:val="18"/>
          <w:lang w:val="pl-PL"/>
        </w:rPr>
        <w:t>należy podpisać kwalifikowanym podpisem elektronicznym,</w:t>
      </w:r>
    </w:p>
    <w:p w14:paraId="5541F370" w14:textId="77777777" w:rsidR="006604AB" w:rsidRPr="00A066A5" w:rsidRDefault="006604AB" w:rsidP="006604AB">
      <w:pPr>
        <w:jc w:val="right"/>
        <w:rPr>
          <w:i/>
          <w:iCs/>
          <w:kern w:val="144"/>
          <w:sz w:val="18"/>
          <w:szCs w:val="18"/>
          <w:lang w:val="pl-PL"/>
        </w:rPr>
      </w:pPr>
      <w:r w:rsidRPr="00A066A5">
        <w:rPr>
          <w:i/>
          <w:iCs/>
          <w:kern w:val="144"/>
          <w:sz w:val="18"/>
          <w:szCs w:val="18"/>
          <w:lang w:val="pl-PL"/>
        </w:rPr>
        <w:t xml:space="preserve"> podpisem zaufanym lub  podpisem osobistym </w:t>
      </w:r>
    </w:p>
    <w:p w14:paraId="5E24E0E9" w14:textId="77777777" w:rsidR="00CB376F" w:rsidRPr="00A066A5" w:rsidRDefault="006604AB" w:rsidP="006604AB">
      <w:pPr>
        <w:jc w:val="right"/>
        <w:rPr>
          <w:rFonts w:ascii="Arial" w:hAnsi="Arial" w:cs="Arial"/>
          <w:i/>
          <w:sz w:val="20"/>
          <w:lang w:val="pl-PL"/>
        </w:rPr>
      </w:pPr>
      <w:r w:rsidRPr="00A066A5">
        <w:rPr>
          <w:i/>
          <w:iCs/>
          <w:kern w:val="144"/>
          <w:sz w:val="18"/>
          <w:szCs w:val="18"/>
          <w:lang w:val="pl-PL"/>
        </w:rPr>
        <w:t>osoby /osób uprawnionej / uprawnionych  do reprezentowania Wykonawcy</w:t>
      </w:r>
      <w:r w:rsidR="00CB376F" w:rsidRPr="00A066A5">
        <w:rPr>
          <w:rFonts w:ascii="Arial" w:hAnsi="Arial" w:cs="Arial"/>
          <w:i/>
          <w:sz w:val="20"/>
          <w:lang w:val="pl-PL"/>
        </w:rPr>
        <w:t>)</w:t>
      </w:r>
    </w:p>
    <w:p w14:paraId="47D52096" w14:textId="77777777" w:rsidR="00974E28" w:rsidRPr="00A066A5" w:rsidRDefault="00E0043D" w:rsidP="001728DF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66A5">
        <w:rPr>
          <w:rFonts w:ascii="Arial" w:hAnsi="Arial" w:cs="Arial"/>
          <w:i/>
          <w:sz w:val="22"/>
          <w:szCs w:val="22"/>
          <w:lang w:val="pl-PL"/>
        </w:rPr>
        <w:t xml:space="preserve">            </w:t>
      </w:r>
      <w:r w:rsidR="00F6533A" w:rsidRPr="00A066A5">
        <w:rPr>
          <w:rFonts w:ascii="Arial" w:hAnsi="Arial" w:cs="Arial"/>
          <w:i/>
          <w:sz w:val="22"/>
          <w:szCs w:val="22"/>
          <w:lang w:val="pl-PL"/>
        </w:rPr>
        <w:t xml:space="preserve">                               </w:t>
      </w:r>
    </w:p>
    <w:sectPr w:rsidR="00974E28" w:rsidRPr="00A066A5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4172B" w14:textId="77777777" w:rsidR="00E2168E" w:rsidRDefault="00E2168E" w:rsidP="00AC1A4B">
      <w:r>
        <w:separator/>
      </w:r>
    </w:p>
  </w:endnote>
  <w:endnote w:type="continuationSeparator" w:id="0">
    <w:p w14:paraId="58BC0693" w14:textId="77777777" w:rsidR="00E2168E" w:rsidRDefault="00E2168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91338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3B6E7A6" w14:textId="77777777" w:rsidR="00F6533A" w:rsidRDefault="00F6533A">
            <w:pPr>
              <w:pStyle w:val="Stopka"/>
              <w:jc w:val="center"/>
            </w:pPr>
            <w:r w:rsidRPr="00F6533A">
              <w:rPr>
                <w:i/>
                <w:sz w:val="18"/>
                <w:lang w:val="pl-PL"/>
              </w:rPr>
              <w:t xml:space="preserve">Strona </w:t>
            </w:r>
            <w:r w:rsidR="00165E22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PAGE</w:instrText>
            </w:r>
            <w:r w:rsidR="00165E22" w:rsidRPr="00F6533A">
              <w:rPr>
                <w:bCs/>
                <w:i/>
                <w:sz w:val="18"/>
              </w:rPr>
              <w:fldChar w:fldCharType="separate"/>
            </w:r>
            <w:r w:rsidR="00F03626">
              <w:rPr>
                <w:bCs/>
                <w:i/>
                <w:noProof/>
                <w:sz w:val="18"/>
              </w:rPr>
              <w:t>1</w:t>
            </w:r>
            <w:r w:rsidR="00165E22" w:rsidRPr="00F6533A">
              <w:rPr>
                <w:bCs/>
                <w:i/>
                <w:sz w:val="18"/>
              </w:rPr>
              <w:fldChar w:fldCharType="end"/>
            </w:r>
            <w:r w:rsidRPr="00F6533A">
              <w:rPr>
                <w:i/>
                <w:sz w:val="18"/>
                <w:lang w:val="pl-PL"/>
              </w:rPr>
              <w:t xml:space="preserve"> z </w:t>
            </w:r>
            <w:r w:rsidR="00165E22" w:rsidRPr="00F6533A">
              <w:rPr>
                <w:bCs/>
                <w:i/>
                <w:sz w:val="18"/>
              </w:rPr>
              <w:fldChar w:fldCharType="begin"/>
            </w:r>
            <w:r w:rsidRPr="00F6533A">
              <w:rPr>
                <w:bCs/>
                <w:i/>
                <w:sz w:val="18"/>
              </w:rPr>
              <w:instrText>NUMPAGES</w:instrText>
            </w:r>
            <w:r w:rsidR="00165E22" w:rsidRPr="00F6533A">
              <w:rPr>
                <w:bCs/>
                <w:i/>
                <w:sz w:val="18"/>
              </w:rPr>
              <w:fldChar w:fldCharType="separate"/>
            </w:r>
            <w:r w:rsidR="00F03626">
              <w:rPr>
                <w:bCs/>
                <w:i/>
                <w:noProof/>
                <w:sz w:val="18"/>
              </w:rPr>
              <w:t>4</w:t>
            </w:r>
            <w:r w:rsidR="00165E22" w:rsidRPr="00F6533A">
              <w:rPr>
                <w:bCs/>
                <w:i/>
                <w:sz w:val="18"/>
              </w:rPr>
              <w:fldChar w:fldCharType="end"/>
            </w:r>
          </w:p>
        </w:sdtContent>
      </w:sdt>
    </w:sdtContent>
  </w:sdt>
  <w:p w14:paraId="4AE1C4B0" w14:textId="77777777" w:rsidR="00F6533A" w:rsidRDefault="00F65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B995E" w14:textId="77777777" w:rsidR="00E2168E" w:rsidRDefault="00E2168E" w:rsidP="00AC1A4B">
      <w:r>
        <w:separator/>
      </w:r>
    </w:p>
  </w:footnote>
  <w:footnote w:type="continuationSeparator" w:id="0">
    <w:p w14:paraId="0DD3E7C1" w14:textId="77777777" w:rsidR="00E2168E" w:rsidRDefault="00E2168E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8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49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3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2343102">
    <w:abstractNumId w:val="52"/>
  </w:num>
  <w:num w:numId="2" w16cid:durableId="251092526">
    <w:abstractNumId w:val="40"/>
  </w:num>
  <w:num w:numId="3" w16cid:durableId="1678386968">
    <w:abstractNumId w:val="41"/>
  </w:num>
  <w:num w:numId="4" w16cid:durableId="770399270">
    <w:abstractNumId w:val="22"/>
  </w:num>
  <w:num w:numId="5" w16cid:durableId="1028530476">
    <w:abstractNumId w:val="51"/>
  </w:num>
  <w:num w:numId="6" w16cid:durableId="109860260">
    <w:abstractNumId w:val="18"/>
  </w:num>
  <w:num w:numId="7" w16cid:durableId="1401445318">
    <w:abstractNumId w:val="24"/>
  </w:num>
  <w:num w:numId="8" w16cid:durableId="228393093">
    <w:abstractNumId w:val="37"/>
  </w:num>
  <w:num w:numId="9" w16cid:durableId="1914192669">
    <w:abstractNumId w:val="35"/>
  </w:num>
  <w:num w:numId="10" w16cid:durableId="1473644231">
    <w:abstractNumId w:val="36"/>
  </w:num>
  <w:num w:numId="11" w16cid:durableId="1529565923">
    <w:abstractNumId w:val="47"/>
  </w:num>
  <w:num w:numId="12" w16cid:durableId="607008733">
    <w:abstractNumId w:val="33"/>
  </w:num>
  <w:num w:numId="13" w16cid:durableId="1858039962">
    <w:abstractNumId w:val="42"/>
  </w:num>
  <w:num w:numId="14" w16cid:durableId="1039236191">
    <w:abstractNumId w:val="44"/>
  </w:num>
  <w:num w:numId="15" w16cid:durableId="687217712">
    <w:abstractNumId w:val="43"/>
  </w:num>
  <w:num w:numId="16" w16cid:durableId="1310012539">
    <w:abstractNumId w:val="27"/>
  </w:num>
  <w:num w:numId="17" w16cid:durableId="1021319692">
    <w:abstractNumId w:val="38"/>
  </w:num>
  <w:num w:numId="18" w16cid:durableId="1020353563">
    <w:abstractNumId w:val="45"/>
  </w:num>
  <w:num w:numId="19" w16cid:durableId="1026368869">
    <w:abstractNumId w:val="54"/>
  </w:num>
  <w:num w:numId="20" w16cid:durableId="1315110919">
    <w:abstractNumId w:val="30"/>
  </w:num>
  <w:num w:numId="21" w16cid:durableId="1149050797">
    <w:abstractNumId w:val="55"/>
  </w:num>
  <w:num w:numId="22" w16cid:durableId="1983727941">
    <w:abstractNumId w:val="17"/>
  </w:num>
  <w:num w:numId="23" w16cid:durableId="924655777">
    <w:abstractNumId w:val="50"/>
  </w:num>
  <w:num w:numId="24" w16cid:durableId="1320386031">
    <w:abstractNumId w:val="39"/>
  </w:num>
  <w:num w:numId="25" w16cid:durableId="1843349209">
    <w:abstractNumId w:val="28"/>
  </w:num>
  <w:num w:numId="26" w16cid:durableId="506091639">
    <w:abstractNumId w:val="31"/>
  </w:num>
  <w:num w:numId="27" w16cid:durableId="1246572298">
    <w:abstractNumId w:val="57"/>
  </w:num>
  <w:num w:numId="28" w16cid:durableId="1982954347">
    <w:abstractNumId w:val="25"/>
  </w:num>
  <w:num w:numId="29" w16cid:durableId="243682282">
    <w:abstractNumId w:val="53"/>
  </w:num>
  <w:num w:numId="30" w16cid:durableId="943808291">
    <w:abstractNumId w:val="34"/>
  </w:num>
  <w:num w:numId="31" w16cid:durableId="152531169">
    <w:abstractNumId w:val="56"/>
  </w:num>
  <w:num w:numId="32" w16cid:durableId="1728532406">
    <w:abstractNumId w:val="49"/>
  </w:num>
  <w:num w:numId="33" w16cid:durableId="1141925691">
    <w:abstractNumId w:val="32"/>
  </w:num>
  <w:num w:numId="34" w16cid:durableId="1566573905">
    <w:abstractNumId w:val="21"/>
  </w:num>
  <w:num w:numId="35" w16cid:durableId="1601646466">
    <w:abstractNumId w:val="19"/>
  </w:num>
  <w:num w:numId="36" w16cid:durableId="1466504751">
    <w:abstractNumId w:val="26"/>
  </w:num>
  <w:num w:numId="37" w16cid:durableId="1742830199">
    <w:abstractNumId w:val="48"/>
  </w:num>
  <w:num w:numId="38" w16cid:durableId="808278704">
    <w:abstractNumId w:val="46"/>
  </w:num>
  <w:num w:numId="39" w16cid:durableId="196941025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14E5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30FE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7D4"/>
    <w:rsid w:val="000E0C7A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2F2F"/>
    <w:rsid w:val="00143A38"/>
    <w:rsid w:val="00144359"/>
    <w:rsid w:val="00151909"/>
    <w:rsid w:val="00154D25"/>
    <w:rsid w:val="00156601"/>
    <w:rsid w:val="001575B6"/>
    <w:rsid w:val="00165E22"/>
    <w:rsid w:val="00170D50"/>
    <w:rsid w:val="001728DF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BA1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6813"/>
    <w:rsid w:val="001E12D2"/>
    <w:rsid w:val="001E1620"/>
    <w:rsid w:val="001E1A60"/>
    <w:rsid w:val="001E44B3"/>
    <w:rsid w:val="001F0CBC"/>
    <w:rsid w:val="001F351D"/>
    <w:rsid w:val="001F7D06"/>
    <w:rsid w:val="002001B2"/>
    <w:rsid w:val="00206B43"/>
    <w:rsid w:val="0021568A"/>
    <w:rsid w:val="002233D6"/>
    <w:rsid w:val="0022369A"/>
    <w:rsid w:val="00225D85"/>
    <w:rsid w:val="0022715D"/>
    <w:rsid w:val="00231196"/>
    <w:rsid w:val="00231800"/>
    <w:rsid w:val="00232668"/>
    <w:rsid w:val="0023508A"/>
    <w:rsid w:val="002358F6"/>
    <w:rsid w:val="00235A0E"/>
    <w:rsid w:val="00235AFD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31BA"/>
    <w:rsid w:val="00290F52"/>
    <w:rsid w:val="002913C2"/>
    <w:rsid w:val="002977EB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898"/>
    <w:rsid w:val="002F6C32"/>
    <w:rsid w:val="0030133B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0C0E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2B6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05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4A15"/>
    <w:rsid w:val="004E75AF"/>
    <w:rsid w:val="004F3628"/>
    <w:rsid w:val="004F56BA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1A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5850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6A0F"/>
    <w:rsid w:val="006306FB"/>
    <w:rsid w:val="00633A6E"/>
    <w:rsid w:val="00635CC6"/>
    <w:rsid w:val="00637AA4"/>
    <w:rsid w:val="00637D1C"/>
    <w:rsid w:val="00640248"/>
    <w:rsid w:val="0064251B"/>
    <w:rsid w:val="00650876"/>
    <w:rsid w:val="00654FBB"/>
    <w:rsid w:val="006559E2"/>
    <w:rsid w:val="006559FE"/>
    <w:rsid w:val="00657B01"/>
    <w:rsid w:val="006604AB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4F9"/>
    <w:rsid w:val="006B1B34"/>
    <w:rsid w:val="006B2620"/>
    <w:rsid w:val="006B4CED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5AA1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1FF0"/>
    <w:rsid w:val="00835948"/>
    <w:rsid w:val="008365BB"/>
    <w:rsid w:val="008415CB"/>
    <w:rsid w:val="008453B4"/>
    <w:rsid w:val="0085309B"/>
    <w:rsid w:val="008543F8"/>
    <w:rsid w:val="00870385"/>
    <w:rsid w:val="0087039C"/>
    <w:rsid w:val="008706E2"/>
    <w:rsid w:val="00875D96"/>
    <w:rsid w:val="00877524"/>
    <w:rsid w:val="0088061C"/>
    <w:rsid w:val="00887D68"/>
    <w:rsid w:val="008942EC"/>
    <w:rsid w:val="00897AD9"/>
    <w:rsid w:val="008A0B7E"/>
    <w:rsid w:val="008A111D"/>
    <w:rsid w:val="008A48BB"/>
    <w:rsid w:val="008A52D1"/>
    <w:rsid w:val="008A5844"/>
    <w:rsid w:val="008B4F46"/>
    <w:rsid w:val="008C1170"/>
    <w:rsid w:val="008C2FF4"/>
    <w:rsid w:val="008C43A3"/>
    <w:rsid w:val="008D15A0"/>
    <w:rsid w:val="008D57D9"/>
    <w:rsid w:val="008D5D37"/>
    <w:rsid w:val="008D7328"/>
    <w:rsid w:val="008E1E01"/>
    <w:rsid w:val="008E2252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13C3"/>
    <w:rsid w:val="0092215B"/>
    <w:rsid w:val="009221DF"/>
    <w:rsid w:val="009235B0"/>
    <w:rsid w:val="00927878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093C"/>
    <w:rsid w:val="00973640"/>
    <w:rsid w:val="00974E28"/>
    <w:rsid w:val="009805D8"/>
    <w:rsid w:val="00982C4B"/>
    <w:rsid w:val="00985D96"/>
    <w:rsid w:val="00992E88"/>
    <w:rsid w:val="009A0997"/>
    <w:rsid w:val="009A2F7B"/>
    <w:rsid w:val="009A307F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7FE9"/>
    <w:rsid w:val="009E3A97"/>
    <w:rsid w:val="009E78E6"/>
    <w:rsid w:val="009F759B"/>
    <w:rsid w:val="00A017CD"/>
    <w:rsid w:val="00A01D5E"/>
    <w:rsid w:val="00A029A4"/>
    <w:rsid w:val="00A03F64"/>
    <w:rsid w:val="00A066A5"/>
    <w:rsid w:val="00A10748"/>
    <w:rsid w:val="00A11359"/>
    <w:rsid w:val="00A214DB"/>
    <w:rsid w:val="00A3672D"/>
    <w:rsid w:val="00A41DFA"/>
    <w:rsid w:val="00A4210D"/>
    <w:rsid w:val="00A43A4F"/>
    <w:rsid w:val="00A447AD"/>
    <w:rsid w:val="00A45003"/>
    <w:rsid w:val="00A4557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13C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04FF"/>
    <w:rsid w:val="00AF1AE7"/>
    <w:rsid w:val="00AF4BB6"/>
    <w:rsid w:val="00AF501A"/>
    <w:rsid w:val="00B017FA"/>
    <w:rsid w:val="00B01FB2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BE4"/>
    <w:rsid w:val="00B46BCC"/>
    <w:rsid w:val="00B5164E"/>
    <w:rsid w:val="00B51CEA"/>
    <w:rsid w:val="00B56E4B"/>
    <w:rsid w:val="00B570AA"/>
    <w:rsid w:val="00B614C2"/>
    <w:rsid w:val="00B6652B"/>
    <w:rsid w:val="00B66763"/>
    <w:rsid w:val="00B7142D"/>
    <w:rsid w:val="00B816CD"/>
    <w:rsid w:val="00B86934"/>
    <w:rsid w:val="00B9419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6BCB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2E02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821"/>
    <w:rsid w:val="00C65D0F"/>
    <w:rsid w:val="00C71829"/>
    <w:rsid w:val="00C722FC"/>
    <w:rsid w:val="00C73245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17FC"/>
    <w:rsid w:val="00CB0645"/>
    <w:rsid w:val="00CB20B6"/>
    <w:rsid w:val="00CB233F"/>
    <w:rsid w:val="00CB376F"/>
    <w:rsid w:val="00CB607A"/>
    <w:rsid w:val="00CC06CB"/>
    <w:rsid w:val="00CC1A49"/>
    <w:rsid w:val="00CD3467"/>
    <w:rsid w:val="00CD3A0D"/>
    <w:rsid w:val="00CF3224"/>
    <w:rsid w:val="00CF3961"/>
    <w:rsid w:val="00CF5982"/>
    <w:rsid w:val="00CF6106"/>
    <w:rsid w:val="00CF630C"/>
    <w:rsid w:val="00CF6E4A"/>
    <w:rsid w:val="00D02ABA"/>
    <w:rsid w:val="00D02B5E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0453"/>
    <w:rsid w:val="00D61F41"/>
    <w:rsid w:val="00D64458"/>
    <w:rsid w:val="00D65A2A"/>
    <w:rsid w:val="00D67E84"/>
    <w:rsid w:val="00D70136"/>
    <w:rsid w:val="00D70D7A"/>
    <w:rsid w:val="00D71401"/>
    <w:rsid w:val="00D7797B"/>
    <w:rsid w:val="00D800C1"/>
    <w:rsid w:val="00D802F6"/>
    <w:rsid w:val="00D8113C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246"/>
    <w:rsid w:val="00E0377C"/>
    <w:rsid w:val="00E10DFD"/>
    <w:rsid w:val="00E201DC"/>
    <w:rsid w:val="00E2168E"/>
    <w:rsid w:val="00E2323C"/>
    <w:rsid w:val="00E23A00"/>
    <w:rsid w:val="00E2460E"/>
    <w:rsid w:val="00E3036A"/>
    <w:rsid w:val="00E306A6"/>
    <w:rsid w:val="00E334B8"/>
    <w:rsid w:val="00E34751"/>
    <w:rsid w:val="00E42204"/>
    <w:rsid w:val="00E435E0"/>
    <w:rsid w:val="00E456DD"/>
    <w:rsid w:val="00E465BA"/>
    <w:rsid w:val="00E53960"/>
    <w:rsid w:val="00E551B3"/>
    <w:rsid w:val="00E553D3"/>
    <w:rsid w:val="00E571C7"/>
    <w:rsid w:val="00E60BE2"/>
    <w:rsid w:val="00E61D6E"/>
    <w:rsid w:val="00E66602"/>
    <w:rsid w:val="00E677EF"/>
    <w:rsid w:val="00E84019"/>
    <w:rsid w:val="00E84950"/>
    <w:rsid w:val="00E8713F"/>
    <w:rsid w:val="00E93065"/>
    <w:rsid w:val="00E93DC1"/>
    <w:rsid w:val="00E96193"/>
    <w:rsid w:val="00EA0872"/>
    <w:rsid w:val="00EA6B89"/>
    <w:rsid w:val="00EA7159"/>
    <w:rsid w:val="00EB1CC9"/>
    <w:rsid w:val="00EB26E6"/>
    <w:rsid w:val="00EB2D4F"/>
    <w:rsid w:val="00EB64C5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70E4"/>
    <w:rsid w:val="00EF32F0"/>
    <w:rsid w:val="00F0174B"/>
    <w:rsid w:val="00F03626"/>
    <w:rsid w:val="00F07FD5"/>
    <w:rsid w:val="00F11EC5"/>
    <w:rsid w:val="00F17D3B"/>
    <w:rsid w:val="00F21140"/>
    <w:rsid w:val="00F317E5"/>
    <w:rsid w:val="00F33725"/>
    <w:rsid w:val="00F33898"/>
    <w:rsid w:val="00F340BF"/>
    <w:rsid w:val="00F34F99"/>
    <w:rsid w:val="00F3723F"/>
    <w:rsid w:val="00F401D1"/>
    <w:rsid w:val="00F42E9A"/>
    <w:rsid w:val="00F463F1"/>
    <w:rsid w:val="00F55BCE"/>
    <w:rsid w:val="00F64313"/>
    <w:rsid w:val="00F64665"/>
    <w:rsid w:val="00F6533A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1DE4"/>
    <w:rsid w:val="00F9364A"/>
    <w:rsid w:val="00F94645"/>
    <w:rsid w:val="00F96317"/>
    <w:rsid w:val="00F96602"/>
    <w:rsid w:val="00FA043F"/>
    <w:rsid w:val="00FA2CC7"/>
    <w:rsid w:val="00FA5F5E"/>
    <w:rsid w:val="00FB12C5"/>
    <w:rsid w:val="00FB3C4B"/>
    <w:rsid w:val="00FB4B39"/>
    <w:rsid w:val="00FB6AAD"/>
    <w:rsid w:val="00FC11F6"/>
    <w:rsid w:val="00FC20E6"/>
    <w:rsid w:val="00FC2256"/>
    <w:rsid w:val="00FC6C12"/>
    <w:rsid w:val="00FD1B0F"/>
    <w:rsid w:val="00FD5EE9"/>
    <w:rsid w:val="00FD69E4"/>
    <w:rsid w:val="00FD7937"/>
    <w:rsid w:val="00FE1D24"/>
    <w:rsid w:val="00FE352C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CE56"/>
  <w15:docId w15:val="{51DAFB17-4A9A-40BD-B3BC-A794C397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76F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pl-PL"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76F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WW-Tekstpodstawowy2">
    <w:name w:val="WW-Tekst podstawowy 2"/>
    <w:basedOn w:val="Normalny"/>
    <w:rsid w:val="00CB376F"/>
    <w:pPr>
      <w:suppressAutoHyphens/>
      <w:spacing w:line="360" w:lineRule="auto"/>
      <w:jc w:val="center"/>
    </w:pPr>
    <w:rPr>
      <w:szCs w:val="20"/>
      <w:lang w:val="pl-PL" w:eastAsia="zh-CN"/>
    </w:rPr>
  </w:style>
  <w:style w:type="paragraph" w:customStyle="1" w:styleId="WW-Domylnie">
    <w:name w:val="WW-Domyślnie"/>
    <w:rsid w:val="00CB376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CB376F"/>
    <w:pPr>
      <w:suppressAutoHyphens/>
      <w:spacing w:line="100" w:lineRule="atLeast"/>
      <w:ind w:left="360"/>
      <w:jc w:val="both"/>
    </w:pPr>
    <w:rPr>
      <w:color w:val="00000A"/>
      <w:kern w:val="1"/>
      <w:szCs w:val="20"/>
      <w:lang w:val="pl-PL" w:eastAsia="pl-PL"/>
    </w:rPr>
  </w:style>
  <w:style w:type="paragraph" w:customStyle="1" w:styleId="Akapitzlist1">
    <w:name w:val="Akapit z listą1"/>
    <w:basedOn w:val="Normalny"/>
    <w:rsid w:val="00CB376F"/>
    <w:pPr>
      <w:suppressAutoHyphens/>
      <w:spacing w:after="200" w:line="276" w:lineRule="auto"/>
      <w:ind w:left="720"/>
    </w:pPr>
    <w:rPr>
      <w:rFonts w:ascii="Calibri" w:eastAsia="Calibri" w:hAnsi="Calibri"/>
      <w:color w:val="00000A"/>
      <w:kern w:val="1"/>
      <w:sz w:val="22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16D0-8F28-430B-9894-F280C312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Marek</cp:lastModifiedBy>
  <cp:revision>18</cp:revision>
  <cp:lastPrinted>2023-07-17T12:12:00Z</cp:lastPrinted>
  <dcterms:created xsi:type="dcterms:W3CDTF">2021-11-02T07:20:00Z</dcterms:created>
  <dcterms:modified xsi:type="dcterms:W3CDTF">2025-07-01T07:07:00Z</dcterms:modified>
</cp:coreProperties>
</file>